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185225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5A5E58">
        <w:t>о</w:t>
      </w:r>
      <w:r w:rsidR="005A5E58" w:rsidRPr="005A5E58">
        <w:t xml:space="preserve">ценка эффективности действия </w:t>
      </w:r>
      <w:proofErr w:type="spellStart"/>
      <w:r w:rsidR="005A5E58" w:rsidRPr="005A5E58">
        <w:t>депрессорно-диспергирующих</w:t>
      </w:r>
      <w:proofErr w:type="spellEnd"/>
      <w:r w:rsidR="005A5E58" w:rsidRPr="005A5E58">
        <w:t xml:space="preserve"> присадок разных фирм с целью получения дизельного топлива межсезонного и зимнего по ГОСТ 32511, ГОСТ 55475 </w:t>
      </w:r>
      <w:r w:rsidR="003E4E9E">
        <w:t xml:space="preserve">(ДТ) </w:t>
      </w:r>
      <w:r w:rsidR="005A5E58" w:rsidRPr="005A5E58">
        <w:t>в ОАО "Славнефть-ЯНОС"</w:t>
      </w:r>
      <w:r w:rsidR="005A5E58"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790AF3">
        <w:rPr>
          <w:rFonts w:cs="Arial"/>
          <w:b/>
          <w:szCs w:val="22"/>
        </w:rPr>
        <w:t>единым лотом.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95794F" w:rsidRPr="0095794F">
        <w:rPr>
          <w:szCs w:val="22"/>
        </w:rPr>
        <w:t xml:space="preserve">начало работ – </w:t>
      </w:r>
      <w:r w:rsidR="00790AF3" w:rsidRPr="00790AF3">
        <w:rPr>
          <w:szCs w:val="22"/>
        </w:rPr>
        <w:t xml:space="preserve">в </w:t>
      </w:r>
      <w:r w:rsidR="00185225">
        <w:rPr>
          <w:szCs w:val="22"/>
        </w:rPr>
        <w:t xml:space="preserve">даты </w:t>
      </w:r>
      <w:r w:rsidR="00790AF3" w:rsidRPr="00790AF3">
        <w:rPr>
          <w:szCs w:val="22"/>
        </w:rPr>
        <w:t xml:space="preserve">подписания Договора, окончание работ – не позднее </w:t>
      </w:r>
      <w:r w:rsidR="005A5E58">
        <w:rPr>
          <w:szCs w:val="22"/>
        </w:rPr>
        <w:t>3 месяцев после подписания договора и предоставления образцов топлива и присадок</w:t>
      </w:r>
      <w:r w:rsidR="0095794F" w:rsidRPr="0095794F">
        <w:rPr>
          <w:szCs w:val="22"/>
        </w:rPr>
        <w:t>. Окончание работ</w:t>
      </w:r>
      <w:r w:rsidR="0095794F">
        <w:rPr>
          <w:szCs w:val="22"/>
        </w:rPr>
        <w:t xml:space="preserve">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E2683D" w:rsidRPr="00E2683D" w:rsidRDefault="00E2683D" w:rsidP="00E2683D">
      <w:pPr>
        <w:autoSpaceDE w:val="0"/>
        <w:ind w:firstLine="284"/>
        <w:jc w:val="both"/>
        <w:rPr>
          <w:rFonts w:cs="Arial"/>
          <w:szCs w:val="22"/>
        </w:rPr>
      </w:pPr>
      <w:r w:rsidRPr="00E2683D">
        <w:rPr>
          <w:rFonts w:cs="Arial"/>
          <w:szCs w:val="22"/>
        </w:rPr>
        <w:t xml:space="preserve">Работы должны выполняться </w:t>
      </w:r>
      <w:r w:rsidR="00185225">
        <w:rPr>
          <w:rFonts w:cs="Arial"/>
          <w:szCs w:val="22"/>
        </w:rPr>
        <w:t>в соответствии с Техническим заданием (</w:t>
      </w:r>
      <w:r w:rsidRPr="00E2683D">
        <w:rPr>
          <w:rFonts w:cs="Arial"/>
          <w:szCs w:val="22"/>
        </w:rPr>
        <w:t>Приложени</w:t>
      </w:r>
      <w:r w:rsidR="00185225">
        <w:rPr>
          <w:rFonts w:cs="Arial"/>
          <w:szCs w:val="22"/>
        </w:rPr>
        <w:t>е</w:t>
      </w:r>
      <w:r w:rsidRPr="00E2683D">
        <w:rPr>
          <w:rFonts w:cs="Arial"/>
          <w:szCs w:val="22"/>
        </w:rPr>
        <w:t xml:space="preserve"> №</w:t>
      </w:r>
      <w:r>
        <w:rPr>
          <w:rFonts w:cs="Arial"/>
          <w:szCs w:val="22"/>
        </w:rPr>
        <w:t xml:space="preserve">1 </w:t>
      </w:r>
      <w:r w:rsidRPr="00E2683D">
        <w:rPr>
          <w:rFonts w:cs="Arial"/>
          <w:szCs w:val="22"/>
        </w:rPr>
        <w:t>к Договор</w:t>
      </w:r>
      <w:r w:rsidR="00185225">
        <w:rPr>
          <w:rFonts w:cs="Arial"/>
          <w:szCs w:val="22"/>
        </w:rPr>
        <w:t>у)</w:t>
      </w:r>
      <w:r w:rsidRPr="00E2683D">
        <w:rPr>
          <w:rFonts w:cs="Arial"/>
          <w:szCs w:val="22"/>
        </w:rPr>
        <w:t>.</w:t>
      </w:r>
    </w:p>
    <w:p w:rsidR="005A311F" w:rsidRDefault="00EF1336" w:rsidP="005A311F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</w:t>
      </w:r>
      <w:r w:rsidR="005A311F" w:rsidRPr="00EF1336">
        <w:rPr>
          <w:rFonts w:cs="Arial"/>
          <w:b/>
          <w:iCs/>
          <w:szCs w:val="22"/>
        </w:rPr>
        <w:t>ные требования к Контрагенту.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402"/>
        <w:gridCol w:w="1276"/>
        <w:gridCol w:w="1417"/>
      </w:tblGrid>
      <w:tr w:rsidR="005A311F" w:rsidRPr="00206934" w:rsidTr="00D17057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п</w:t>
            </w:r>
            <w:proofErr w:type="gramEnd"/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A311F" w:rsidRPr="00206934" w:rsidTr="00D17057">
        <w:trPr>
          <w:trHeight w:val="285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11F" w:rsidRPr="00D17057" w:rsidRDefault="005A311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1. Общая информация </w:t>
            </w:r>
          </w:p>
        </w:tc>
      </w:tr>
      <w:tr w:rsidR="00CB2560" w:rsidRPr="00206934" w:rsidTr="00D17057">
        <w:trPr>
          <w:trHeight w:val="55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60" w:rsidRPr="00F12195" w:rsidRDefault="002027D5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1.1</w:t>
            </w:r>
            <w:r w:rsidR="00CB2560" w:rsidRPr="00F1219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60" w:rsidRPr="00F12195" w:rsidRDefault="00CB2560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Согласие с условиями типового договора ОАО "Славнефть-ЯНОС", включая техническое задание (Приложение №1 к договору) и Календарный план (Приложение №2 к договору)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60" w:rsidRPr="00F12195" w:rsidRDefault="00CB2560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Подписанный проект договора, без указания информации о стоимости (в том числе в Приложении №2 к договору)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60" w:rsidRPr="00F12195" w:rsidRDefault="00CB2560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60" w:rsidRPr="00F12195" w:rsidRDefault="00CB2560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да</w:t>
            </w:r>
          </w:p>
        </w:tc>
      </w:tr>
      <w:tr w:rsidR="00CB2560" w:rsidRPr="00206934" w:rsidTr="00D17057">
        <w:trPr>
          <w:trHeight w:val="285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2560" w:rsidRPr="00C73690" w:rsidRDefault="00CB2560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C73690">
              <w:rPr>
                <w:rFonts w:asciiTheme="minorHAnsi" w:hAnsiTheme="minorHAnsi"/>
                <w:b/>
                <w:bCs/>
                <w:sz w:val="20"/>
                <w:szCs w:val="20"/>
              </w:rPr>
              <w:t>2. Опыт проведения работ</w:t>
            </w:r>
          </w:p>
        </w:tc>
      </w:tr>
      <w:tr w:rsidR="00CB2560" w:rsidRPr="00DF4CC9" w:rsidTr="00D17057">
        <w:trPr>
          <w:trHeight w:val="169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60" w:rsidRPr="00F12195" w:rsidRDefault="00CB2560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2.1.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60" w:rsidRPr="00F12195" w:rsidRDefault="00CB2560" w:rsidP="003E4E9E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 xml:space="preserve">Наличие опыта </w:t>
            </w:r>
            <w:r w:rsidR="002027D5" w:rsidRPr="00F12195">
              <w:rPr>
                <w:rFonts w:asciiTheme="minorHAnsi" w:hAnsiTheme="minorHAnsi"/>
                <w:sz w:val="20"/>
                <w:szCs w:val="20"/>
              </w:rPr>
              <w:t xml:space="preserve">подбора присадок для </w:t>
            </w:r>
            <w:r w:rsidR="003E4E9E" w:rsidRPr="00F12195">
              <w:rPr>
                <w:rFonts w:asciiTheme="minorHAnsi" w:hAnsiTheme="minorHAnsi"/>
                <w:sz w:val="20"/>
                <w:szCs w:val="20"/>
              </w:rPr>
              <w:t>ДТ</w:t>
            </w:r>
            <w:r w:rsidR="002027D5" w:rsidRPr="00F12195">
              <w:rPr>
                <w:rFonts w:asciiTheme="minorHAnsi" w:hAnsiTheme="minorHAnsi"/>
                <w:sz w:val="20"/>
                <w:szCs w:val="20"/>
              </w:rPr>
              <w:t>, проведения квалификационных испытаний</w:t>
            </w:r>
            <w:r w:rsidRPr="00F12195">
              <w:rPr>
                <w:rFonts w:asciiTheme="minorHAnsi" w:hAnsiTheme="minorHAnsi"/>
                <w:sz w:val="20"/>
                <w:szCs w:val="20"/>
              </w:rPr>
              <w:t xml:space="preserve">, в том числе, </w:t>
            </w:r>
            <w:proofErr w:type="gramStart"/>
            <w:r w:rsidRPr="00F12195">
              <w:rPr>
                <w:rFonts w:asciiTheme="minorHAnsi" w:hAnsiTheme="minorHAnsi"/>
                <w:sz w:val="20"/>
                <w:szCs w:val="20"/>
              </w:rPr>
              <w:t>но</w:t>
            </w:r>
            <w:proofErr w:type="gramEnd"/>
            <w:r w:rsidRPr="00F12195">
              <w:rPr>
                <w:rFonts w:asciiTheme="minorHAnsi" w:hAnsiTheme="minorHAnsi"/>
                <w:sz w:val="20"/>
                <w:szCs w:val="20"/>
              </w:rPr>
              <w:t xml:space="preserve"> не ограничиваясь, на ОАО «Славнефть-ЯНОС», ОАО «Газпром нефть», ОАО «НК «Роснефть».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60" w:rsidRPr="00F12195" w:rsidRDefault="00CB2560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Справка (Форма 7) за подписью руководителя 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60" w:rsidRPr="00F12195" w:rsidRDefault="00CB2560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60" w:rsidRPr="00F12195" w:rsidRDefault="00AF6DF1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1</w:t>
            </w:r>
            <w:r w:rsidR="00CB2560" w:rsidRPr="00F12195">
              <w:rPr>
                <w:rFonts w:asciiTheme="minorHAnsi" w:hAnsiTheme="minorHAnsi"/>
                <w:sz w:val="20"/>
                <w:szCs w:val="20"/>
              </w:rPr>
              <w:t xml:space="preserve"> и более</w:t>
            </w:r>
          </w:p>
        </w:tc>
      </w:tr>
      <w:tr w:rsidR="00CB2560" w:rsidRPr="00206934" w:rsidTr="00D17057">
        <w:trPr>
          <w:trHeight w:val="285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2560" w:rsidRPr="00C73690" w:rsidRDefault="00CB2560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C73690">
              <w:rPr>
                <w:rFonts w:asciiTheme="minorHAnsi" w:hAnsiTheme="minorHAnsi"/>
                <w:b/>
                <w:bCs/>
                <w:sz w:val="20"/>
                <w:szCs w:val="20"/>
              </w:rPr>
              <w:t>3. Требование о наличии трудовых ресурсов</w:t>
            </w:r>
          </w:p>
        </w:tc>
      </w:tr>
      <w:tr w:rsidR="006613A6" w:rsidRPr="00570A3C" w:rsidTr="00D17057">
        <w:trPr>
          <w:trHeight w:val="82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3A6" w:rsidRPr="00F12195" w:rsidRDefault="006613A6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3.1.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3A6" w:rsidRPr="00F12195" w:rsidRDefault="006613A6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3A6" w:rsidRPr="00F12195" w:rsidRDefault="006613A6" w:rsidP="006613A6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Справка (Форма 8) за подписью руководителя 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3A6" w:rsidRPr="00F12195" w:rsidRDefault="006613A6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чел.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3A6" w:rsidRPr="0015457F" w:rsidRDefault="006613A6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15457F">
              <w:rPr>
                <w:rFonts w:asciiTheme="minorHAnsi" w:hAnsiTheme="minorHAnsi"/>
                <w:sz w:val="20"/>
                <w:szCs w:val="20"/>
              </w:rPr>
              <w:t>3 и более</w:t>
            </w:r>
          </w:p>
        </w:tc>
      </w:tr>
      <w:tr w:rsidR="00806B11" w:rsidRPr="00570A3C" w:rsidTr="00806B11">
        <w:trPr>
          <w:trHeight w:val="286"/>
        </w:trPr>
        <w:tc>
          <w:tcPr>
            <w:tcW w:w="103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6B11" w:rsidRPr="00C73690" w:rsidRDefault="00806B11" w:rsidP="002027D5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C73690">
              <w:rPr>
                <w:rFonts w:asciiTheme="minorHAnsi" w:hAnsiTheme="minorHAnsi"/>
                <w:b/>
                <w:bCs/>
                <w:sz w:val="20"/>
                <w:szCs w:val="20"/>
              </w:rPr>
              <w:t>4. Требование о наличии материальных ресурсов и специализированного оборудования</w:t>
            </w:r>
          </w:p>
        </w:tc>
      </w:tr>
      <w:tr w:rsidR="00806B11" w:rsidRPr="00570A3C" w:rsidTr="00D17057">
        <w:trPr>
          <w:trHeight w:val="82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11" w:rsidRPr="00D17057" w:rsidRDefault="00806B11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11" w:rsidRPr="00C73690" w:rsidRDefault="00806B11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C73690">
              <w:rPr>
                <w:rFonts w:asciiTheme="minorHAnsi" w:hAnsiTheme="minorHAnsi"/>
                <w:sz w:val="20"/>
                <w:szCs w:val="20"/>
              </w:rPr>
              <w:t>Наличие собственного оборудования для выполнения работ по предмету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11" w:rsidRPr="00806B11" w:rsidRDefault="00806B11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806B11">
              <w:rPr>
                <w:rFonts w:asciiTheme="minorHAnsi" w:hAnsiTheme="minorHAnsi"/>
                <w:sz w:val="20"/>
                <w:szCs w:val="20"/>
              </w:rPr>
              <w:t>Перечень  оборудования  за подписью руководителя предприятия.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11" w:rsidRPr="00806B11" w:rsidRDefault="00806B11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806B11">
              <w:rPr>
                <w:rFonts w:asciiTheme="minorHAnsi" w:hAnsiTheme="minorHAnsi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B11" w:rsidRPr="00806B11" w:rsidRDefault="00806B11" w:rsidP="002027D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806B11">
              <w:rPr>
                <w:rFonts w:asciiTheme="minorHAnsi" w:hAnsiTheme="minorHAnsi"/>
                <w:sz w:val="20"/>
                <w:szCs w:val="20"/>
              </w:rPr>
              <w:t>да</w:t>
            </w:r>
          </w:p>
        </w:tc>
      </w:tr>
      <w:tr w:rsidR="00EA45EE" w:rsidRPr="00206934" w:rsidTr="00D17057">
        <w:trPr>
          <w:trHeight w:val="285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A45EE" w:rsidRPr="00D17057" w:rsidRDefault="007F142F" w:rsidP="005842FA">
            <w:pPr>
              <w:spacing w:before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5</w:t>
            </w:r>
            <w:r w:rsidR="00EA45EE" w:rsidRPr="00D17057">
              <w:rPr>
                <w:rFonts w:asciiTheme="minorHAnsi" w:hAnsiTheme="minorHAnsi"/>
                <w:b/>
                <w:bCs/>
                <w:sz w:val="20"/>
                <w:szCs w:val="20"/>
              </w:rPr>
              <w:t>. Иные требования</w:t>
            </w:r>
          </w:p>
        </w:tc>
      </w:tr>
      <w:tr w:rsidR="00EA45EE" w:rsidRPr="00206934" w:rsidTr="003D5049">
        <w:trPr>
          <w:trHeight w:val="69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EE" w:rsidRPr="00F12195" w:rsidRDefault="007F142F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5</w:t>
            </w:r>
            <w:r w:rsidR="00EA45EE" w:rsidRPr="00F12195">
              <w:rPr>
                <w:rFonts w:asciiTheme="minorHAnsi" w:hAnsiTheme="minorHAnsi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F12195">
              <w:rPr>
                <w:rFonts w:asciiTheme="minorHAnsi" w:hAnsiTheme="minorHAnsi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Наличие/отсутствие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отсутствие</w:t>
            </w:r>
          </w:p>
        </w:tc>
      </w:tr>
      <w:tr w:rsidR="00EA45EE" w:rsidRPr="00206934" w:rsidTr="00D17057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5EE" w:rsidRPr="00F12195" w:rsidRDefault="007F142F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5</w:t>
            </w:r>
            <w:r w:rsidR="00EA45EE" w:rsidRPr="00F12195">
              <w:rPr>
                <w:rFonts w:asciiTheme="minorHAnsi" w:hAnsiTheme="minorHAnsi"/>
                <w:sz w:val="20"/>
                <w:szCs w:val="20"/>
              </w:rPr>
              <w:t>.2.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Отсутствие у потенциального Контрагента 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5EE" w:rsidRPr="00F12195" w:rsidRDefault="00694985" w:rsidP="00694985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Письмо</w:t>
            </w:r>
            <w:r w:rsidR="00EA45EE" w:rsidRPr="00F12195">
              <w:rPr>
                <w:rFonts w:asciiTheme="minorHAnsi" w:hAnsiTheme="minorHAnsi"/>
                <w:sz w:val="20"/>
                <w:szCs w:val="20"/>
              </w:rPr>
              <w:t xml:space="preserve"> (в свободной форме) об отсутствии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5EE" w:rsidRPr="00F12195" w:rsidRDefault="00EA45EE" w:rsidP="005842FA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Да</w:t>
            </w:r>
          </w:p>
        </w:tc>
      </w:tr>
      <w:tr w:rsidR="004E125C" w:rsidRPr="00206934" w:rsidTr="00D17057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F12195" w:rsidRDefault="004E125C" w:rsidP="00CD67E2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5.3.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F12195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F12195">
              <w:rPr>
                <w:rFonts w:asciiTheme="minorHAnsi" w:hAnsiTheme="minorHAnsi"/>
                <w:sz w:val="20"/>
                <w:szCs w:val="20"/>
              </w:rPr>
              <w:t>Наличие аккредитованной лаборатории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554E91">
              <w:rPr>
                <w:rFonts w:asciiTheme="minorHAnsi" w:hAnsiTheme="minorHAnsi"/>
                <w:sz w:val="20"/>
                <w:szCs w:val="20"/>
              </w:rPr>
              <w:t>Аттестат аккредитации, область аккредитации, включающая методы испытания ДТ по показателям ГОСТ 32511, ГОСТ 55475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554E91">
              <w:rPr>
                <w:rFonts w:asciiTheme="minorHAnsi" w:hAnsiTheme="minorHAnsi"/>
                <w:sz w:val="20"/>
                <w:szCs w:val="20"/>
              </w:rPr>
              <w:t>Наличие/отсутствие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F12195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наличие</w:t>
            </w:r>
          </w:p>
        </w:tc>
      </w:tr>
      <w:tr w:rsidR="004E125C" w:rsidRPr="00206934" w:rsidTr="00D17057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4E125C" w:rsidRDefault="004E125C" w:rsidP="00CD67E2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4E125C">
              <w:rPr>
                <w:rFonts w:asciiTheme="minorHAnsi" w:hAnsiTheme="minorHAnsi"/>
                <w:sz w:val="20"/>
                <w:szCs w:val="20"/>
              </w:rPr>
              <w:t>5.4.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554E91">
              <w:rPr>
                <w:rFonts w:asciiTheme="minorHAnsi" w:hAnsiTheme="minorHAnsi"/>
                <w:sz w:val="20"/>
                <w:szCs w:val="20"/>
              </w:rPr>
              <w:t>Наличие методов квалификационной оценки ДТ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554E91">
              <w:rPr>
                <w:rFonts w:asciiTheme="minorHAnsi" w:hAnsiTheme="minorHAnsi"/>
                <w:sz w:val="20"/>
                <w:szCs w:val="20"/>
              </w:rPr>
              <w:t>Справка (в свободной форме) за подписью руководителя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 w:rsidRPr="00554E91">
              <w:rPr>
                <w:rFonts w:asciiTheme="minorHAnsi" w:hAnsiTheme="minorHAnsi"/>
                <w:sz w:val="20"/>
                <w:szCs w:val="20"/>
              </w:rPr>
              <w:t>Наличие/отсутствие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25C" w:rsidRPr="00554E91" w:rsidRDefault="004E125C" w:rsidP="00F10AEF">
            <w:pPr>
              <w:spacing w:befor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наличие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FA6C1E" w:rsidRPr="00FA6C1E" w:rsidRDefault="00FA6C1E" w:rsidP="00FA6C1E">
      <w:pPr>
        <w:autoSpaceDE w:val="0"/>
        <w:ind w:firstLine="567"/>
        <w:jc w:val="both"/>
        <w:rPr>
          <w:szCs w:val="22"/>
        </w:rPr>
      </w:pPr>
      <w:r w:rsidRPr="00FA6C1E">
        <w:rPr>
          <w:szCs w:val="22"/>
        </w:rPr>
        <w:t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3E7193" w:rsidP="003E7193">
      <w:pPr>
        <w:autoSpaceDE w:val="0"/>
        <w:ind w:firstLine="567"/>
        <w:jc w:val="both"/>
        <w:rPr>
          <w:szCs w:val="22"/>
        </w:rPr>
      </w:pPr>
      <w:r w:rsidRPr="00411FA1"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411FA1">
        <w:rPr>
          <w:szCs w:val="22"/>
        </w:rPr>
        <w:t>безусловно</w:t>
      </w:r>
      <w:proofErr w:type="gramEnd"/>
      <w:r w:rsidRPr="00411FA1">
        <w:rPr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</w:t>
      </w:r>
      <w:r w:rsidR="00EF1336" w:rsidRPr="003E7193">
        <w:rPr>
          <w:szCs w:val="22"/>
        </w:rPr>
        <w:t>.</w:t>
      </w: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17877">
          <w:footerReference w:type="default" r:id="rId8"/>
          <w:pgSz w:w="11905" w:h="16837"/>
          <w:pgMar w:top="567" w:right="423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FC1717">
        <w:rPr>
          <w:rFonts w:cs="Arial"/>
          <w:szCs w:val="22"/>
        </w:rPr>
        <w:t xml:space="preserve">1. </w:t>
      </w:r>
      <w:proofErr w:type="gramStart"/>
      <w:r w:rsidRPr="00FC1717">
        <w:rPr>
          <w:rFonts w:cs="Arial"/>
          <w:szCs w:val="22"/>
        </w:rPr>
        <w:t xml:space="preserve">Изучив условия предложения делать </w:t>
      </w:r>
      <w:r w:rsidR="003523B8" w:rsidRPr="00FC1717">
        <w:rPr>
          <w:rFonts w:cs="Arial"/>
          <w:szCs w:val="22"/>
        </w:rPr>
        <w:t>оферты №</w:t>
      </w:r>
      <w:r w:rsidR="00462974" w:rsidRPr="00FC1717">
        <w:rPr>
          <w:rFonts w:cs="Arial"/>
          <w:szCs w:val="22"/>
        </w:rPr>
        <w:t>179</w:t>
      </w:r>
      <w:r w:rsidR="003523B8" w:rsidRPr="00FC1717">
        <w:rPr>
          <w:rFonts w:cs="Arial"/>
          <w:szCs w:val="22"/>
        </w:rPr>
        <w:t>-КР-201</w:t>
      </w:r>
      <w:r w:rsidR="00C55087" w:rsidRPr="00FC1717">
        <w:rPr>
          <w:rFonts w:cs="Arial"/>
          <w:szCs w:val="22"/>
        </w:rPr>
        <w:t>6</w:t>
      </w:r>
      <w:r w:rsidR="003523B8" w:rsidRPr="00FC1717">
        <w:rPr>
          <w:rFonts w:cs="Arial"/>
          <w:szCs w:val="22"/>
        </w:rPr>
        <w:t xml:space="preserve"> </w:t>
      </w:r>
      <w:r w:rsidRPr="00FC1717">
        <w:rPr>
          <w:rFonts w:cs="Arial"/>
          <w:szCs w:val="22"/>
        </w:rPr>
        <w:t xml:space="preserve">от </w:t>
      </w:r>
      <w:r w:rsidR="00FC1717" w:rsidRPr="00FC1717">
        <w:rPr>
          <w:rFonts w:cs="Arial"/>
          <w:szCs w:val="22"/>
        </w:rPr>
        <w:t>08.06.16,</w:t>
      </w:r>
      <w:r w:rsidRPr="00FC1717">
        <w:rPr>
          <w:rFonts w:cs="Arial"/>
          <w:szCs w:val="22"/>
        </w:rPr>
        <w:t xml:space="preserve"> мы</w:t>
      </w:r>
      <w:r w:rsidRPr="002E571A">
        <w:rPr>
          <w:rFonts w:cs="Arial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</w:t>
      </w:r>
      <w:r w:rsidR="009B6D5F">
        <w:rPr>
          <w:rFonts w:cs="Arial"/>
          <w:szCs w:val="22"/>
        </w:rPr>
        <w:t xml:space="preserve">по </w:t>
      </w:r>
      <w:r w:rsidR="00F12195" w:rsidRPr="00F12195">
        <w:rPr>
          <w:b/>
        </w:rPr>
        <w:t xml:space="preserve">оценке эффективности действия </w:t>
      </w:r>
      <w:proofErr w:type="spellStart"/>
      <w:r w:rsidR="00F12195" w:rsidRPr="00F12195">
        <w:rPr>
          <w:b/>
        </w:rPr>
        <w:t>депрессорно-диспергирующих</w:t>
      </w:r>
      <w:proofErr w:type="spellEnd"/>
      <w:r w:rsidR="00F12195" w:rsidRPr="00F12195">
        <w:rPr>
          <w:b/>
        </w:rPr>
        <w:t xml:space="preserve"> присадок разных фирм с целью получения дизельного топлива межсезонного и зимнего по</w:t>
      </w:r>
      <w:proofErr w:type="gramEnd"/>
      <w:r w:rsidR="00F12195" w:rsidRPr="00F12195">
        <w:rPr>
          <w:b/>
        </w:rPr>
        <w:t xml:space="preserve"> ГОСТ 32511, ГОСТ 55475 в ОАО "Славнефть-ЯНОС"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FD289B">
        <w:rPr>
          <w:szCs w:val="22"/>
        </w:rPr>
        <w:t>обязуемся</w:t>
      </w:r>
      <w:proofErr w:type="gramEnd"/>
      <w:r w:rsidRPr="00FD289B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FA6C1E">
      <w:pPr>
        <w:ind w:left="1416" w:firstLine="708"/>
        <w:jc w:val="right"/>
        <w:rPr>
          <w:b/>
        </w:rPr>
      </w:pPr>
      <w:r w:rsidRPr="002E571A">
        <w:rPr>
          <w:b/>
        </w:rPr>
        <w:t>Форма 5 «Предложение о заключении договора»</w:t>
      </w:r>
    </w:p>
    <w:p w:rsidR="00B445D7" w:rsidRPr="002E571A" w:rsidRDefault="00B445D7" w:rsidP="007E152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7E7030" w:rsidRDefault="00F12195" w:rsidP="00FA2A7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12195">
              <w:rPr>
                <w:rFonts w:cs="Arial"/>
                <w:sz w:val="20"/>
                <w:szCs w:val="20"/>
              </w:rPr>
              <w:t xml:space="preserve">Оценка эффективности действия </w:t>
            </w:r>
            <w:proofErr w:type="spellStart"/>
            <w:r w:rsidRPr="00F12195">
              <w:rPr>
                <w:rFonts w:cs="Arial"/>
                <w:sz w:val="20"/>
                <w:szCs w:val="20"/>
              </w:rPr>
              <w:t>депрессорно-диспергирующих</w:t>
            </w:r>
            <w:proofErr w:type="spellEnd"/>
            <w:r w:rsidRPr="00F12195">
              <w:rPr>
                <w:rFonts w:cs="Arial"/>
                <w:sz w:val="20"/>
                <w:szCs w:val="20"/>
              </w:rPr>
              <w:t xml:space="preserve"> присадок разных фирм с целью получения дизельного топлива межсезонного и зимнего по ГОСТ 32511, ГОСТ 55475 в ОАО "Славнефть-ЯНОС"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6"/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D17C32" w:rsidRDefault="003E73E2" w:rsidP="00FA6C1E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B34A08" w:rsidRDefault="00132B25" w:rsidP="00D17057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sectPr w:rsidR="00B34A08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56" w:rsidRDefault="00AC2656" w:rsidP="00FB07D9">
      <w:pPr>
        <w:spacing w:before="0"/>
      </w:pPr>
      <w:r>
        <w:separator/>
      </w:r>
    </w:p>
  </w:endnote>
  <w:endnote w:type="continuationSeparator" w:id="0">
    <w:p w:rsidR="00AC2656" w:rsidRDefault="00AC265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D5" w:rsidRDefault="002027D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56" w:rsidRDefault="00AC2656" w:rsidP="00FB07D9">
      <w:pPr>
        <w:spacing w:before="0"/>
      </w:pPr>
      <w:r>
        <w:separator/>
      </w:r>
    </w:p>
  </w:footnote>
  <w:footnote w:type="continuationSeparator" w:id="0">
    <w:p w:rsidR="00AC2656" w:rsidRDefault="00AC265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9058FD32"/>
    <w:lvl w:ilvl="0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E1E2A"/>
    <w:multiLevelType w:val="hybridMultilevel"/>
    <w:tmpl w:val="C406A3A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B4660"/>
    <w:multiLevelType w:val="hybridMultilevel"/>
    <w:tmpl w:val="0430E24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24D23B7F"/>
    <w:multiLevelType w:val="hybridMultilevel"/>
    <w:tmpl w:val="6248C71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10F3D"/>
    <w:multiLevelType w:val="hybridMultilevel"/>
    <w:tmpl w:val="707E1DEE"/>
    <w:lvl w:ilvl="0" w:tplc="413888B8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9633F8"/>
    <w:multiLevelType w:val="hybridMultilevel"/>
    <w:tmpl w:val="F3046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5">
    <w:nsid w:val="414E0EFF"/>
    <w:multiLevelType w:val="hybridMultilevel"/>
    <w:tmpl w:val="9B00FB4E"/>
    <w:lvl w:ilvl="0" w:tplc="1870023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50641B"/>
    <w:multiLevelType w:val="hybridMultilevel"/>
    <w:tmpl w:val="3A5C4A50"/>
    <w:lvl w:ilvl="0" w:tplc="413888B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3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8"/>
  </w:num>
  <w:num w:numId="2">
    <w:abstractNumId w:val="32"/>
  </w:num>
  <w:num w:numId="3">
    <w:abstractNumId w:val="3"/>
  </w:num>
  <w:num w:numId="4">
    <w:abstractNumId w:val="6"/>
  </w:num>
  <w:num w:numId="5">
    <w:abstractNumId w:val="23"/>
  </w:num>
  <w:num w:numId="6">
    <w:abstractNumId w:val="22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3"/>
  </w:num>
  <w:num w:numId="15">
    <w:abstractNumId w:val="26"/>
  </w:num>
  <w:num w:numId="16">
    <w:abstractNumId w:val="31"/>
  </w:num>
  <w:num w:numId="17">
    <w:abstractNumId w:val="13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4"/>
  </w:num>
  <w:num w:numId="20">
    <w:abstractNumId w:val="30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4"/>
  </w:num>
  <w:num w:numId="23">
    <w:abstractNumId w:val="21"/>
  </w:num>
  <w:num w:numId="24">
    <w:abstractNumId w:val="10"/>
  </w:num>
  <w:num w:numId="25">
    <w:abstractNumId w:val="37"/>
  </w:num>
  <w:num w:numId="26">
    <w:abstractNumId w:val="35"/>
  </w:num>
  <w:num w:numId="27">
    <w:abstractNumId w:val="14"/>
  </w:num>
  <w:num w:numId="28">
    <w:abstractNumId w:val="20"/>
  </w:num>
  <w:num w:numId="29">
    <w:abstractNumId w:val="29"/>
  </w:num>
  <w:num w:numId="30">
    <w:abstractNumId w:val="18"/>
  </w:num>
  <w:num w:numId="31">
    <w:abstractNumId w:val="11"/>
  </w:num>
  <w:num w:numId="32">
    <w:abstractNumId w:val="36"/>
  </w:num>
  <w:num w:numId="33">
    <w:abstractNumId w:val="17"/>
  </w:num>
  <w:num w:numId="34">
    <w:abstractNumId w:val="25"/>
  </w:num>
  <w:num w:numId="35">
    <w:abstractNumId w:val="27"/>
  </w:num>
  <w:num w:numId="36">
    <w:abstractNumId w:val="12"/>
  </w:num>
  <w:num w:numId="37">
    <w:abstractNumId w:val="16"/>
  </w:num>
  <w:num w:numId="38">
    <w:abstractNumId w:val="19"/>
  </w:num>
  <w:num w:numId="39">
    <w:abstractNumId w:val="15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4A4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B97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C01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CDF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6F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1CE"/>
    <w:rsid w:val="0015426A"/>
    <w:rsid w:val="00154486"/>
    <w:rsid w:val="001544CA"/>
    <w:rsid w:val="0015457F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336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481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225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A5F"/>
    <w:rsid w:val="001A005B"/>
    <w:rsid w:val="001A016E"/>
    <w:rsid w:val="001A01AC"/>
    <w:rsid w:val="001A01E5"/>
    <w:rsid w:val="001A0286"/>
    <w:rsid w:val="001A0AFE"/>
    <w:rsid w:val="001A1290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7D5"/>
    <w:rsid w:val="00202B3D"/>
    <w:rsid w:val="00202FDA"/>
    <w:rsid w:val="00203614"/>
    <w:rsid w:val="002038DA"/>
    <w:rsid w:val="00204689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0BB1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5703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0E79"/>
    <w:rsid w:val="002E11ED"/>
    <w:rsid w:val="002E1902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4A"/>
    <w:rsid w:val="002F1497"/>
    <w:rsid w:val="002F1520"/>
    <w:rsid w:val="002F1EEA"/>
    <w:rsid w:val="002F20C6"/>
    <w:rsid w:val="002F211D"/>
    <w:rsid w:val="002F2327"/>
    <w:rsid w:val="002F29E8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D5A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52B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049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E9E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2974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0F8F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97EB8"/>
    <w:rsid w:val="004A0225"/>
    <w:rsid w:val="004A02B7"/>
    <w:rsid w:val="004A053F"/>
    <w:rsid w:val="004A0D0B"/>
    <w:rsid w:val="004A0ED7"/>
    <w:rsid w:val="004A131A"/>
    <w:rsid w:val="004A13E0"/>
    <w:rsid w:val="004A155E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08E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5F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25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E7C52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86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2FA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4432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1F"/>
    <w:rsid w:val="005A31D0"/>
    <w:rsid w:val="005A32ED"/>
    <w:rsid w:val="005A364F"/>
    <w:rsid w:val="005A36E7"/>
    <w:rsid w:val="005A3879"/>
    <w:rsid w:val="005A42C8"/>
    <w:rsid w:val="005A465D"/>
    <w:rsid w:val="005A5157"/>
    <w:rsid w:val="005A5177"/>
    <w:rsid w:val="005A5235"/>
    <w:rsid w:val="005A5E58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28C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2DE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2F3A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CC7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80E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53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7B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3A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985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4AC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4F6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730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543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0C71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AF3"/>
    <w:rsid w:val="00790AFF"/>
    <w:rsid w:val="00790D61"/>
    <w:rsid w:val="007913ED"/>
    <w:rsid w:val="007917F4"/>
    <w:rsid w:val="00791E1B"/>
    <w:rsid w:val="00791F2E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527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030"/>
    <w:rsid w:val="007E71FC"/>
    <w:rsid w:val="007E7CB9"/>
    <w:rsid w:val="007F0788"/>
    <w:rsid w:val="007F096D"/>
    <w:rsid w:val="007F142F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1E27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11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3B"/>
    <w:rsid w:val="00813EF4"/>
    <w:rsid w:val="0081409C"/>
    <w:rsid w:val="008148C9"/>
    <w:rsid w:val="00814A47"/>
    <w:rsid w:val="00814A87"/>
    <w:rsid w:val="008156FA"/>
    <w:rsid w:val="00815CB1"/>
    <w:rsid w:val="0081704E"/>
    <w:rsid w:val="00817877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6FD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1EA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804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5FB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38E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5F"/>
    <w:rsid w:val="009B6DDB"/>
    <w:rsid w:val="009B70BA"/>
    <w:rsid w:val="009B7923"/>
    <w:rsid w:val="009C0ACD"/>
    <w:rsid w:val="009C0C3A"/>
    <w:rsid w:val="009C0C79"/>
    <w:rsid w:val="009C0DEE"/>
    <w:rsid w:val="009C0E83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3C8D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639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BE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307"/>
    <w:rsid w:val="00A526CD"/>
    <w:rsid w:val="00A5321A"/>
    <w:rsid w:val="00A53538"/>
    <w:rsid w:val="00A54190"/>
    <w:rsid w:val="00A54201"/>
    <w:rsid w:val="00A54A10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656"/>
    <w:rsid w:val="00AC2794"/>
    <w:rsid w:val="00AC27E4"/>
    <w:rsid w:val="00AC33ED"/>
    <w:rsid w:val="00AC35DE"/>
    <w:rsid w:val="00AC3C82"/>
    <w:rsid w:val="00AC41B2"/>
    <w:rsid w:val="00AC43D8"/>
    <w:rsid w:val="00AC6815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3A9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6DF1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838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84E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18D"/>
    <w:rsid w:val="00BB768C"/>
    <w:rsid w:val="00BB798B"/>
    <w:rsid w:val="00BB79B5"/>
    <w:rsid w:val="00BC00C0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7FE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067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43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690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560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7E2"/>
    <w:rsid w:val="00CD6887"/>
    <w:rsid w:val="00CD6B99"/>
    <w:rsid w:val="00CD74C4"/>
    <w:rsid w:val="00CD78E5"/>
    <w:rsid w:val="00CD7BD4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5AD5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57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1A7A"/>
    <w:rsid w:val="00D526F6"/>
    <w:rsid w:val="00D527FA"/>
    <w:rsid w:val="00D52DAA"/>
    <w:rsid w:val="00D52FA4"/>
    <w:rsid w:val="00D5311E"/>
    <w:rsid w:val="00D533FC"/>
    <w:rsid w:val="00D53497"/>
    <w:rsid w:val="00D544A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BF1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967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83D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2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6FD4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5EE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195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7C7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16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BBC"/>
    <w:rsid w:val="00F537AE"/>
    <w:rsid w:val="00F539A8"/>
    <w:rsid w:val="00F54283"/>
    <w:rsid w:val="00F543E8"/>
    <w:rsid w:val="00F54BE9"/>
    <w:rsid w:val="00F54C17"/>
    <w:rsid w:val="00F54C4F"/>
    <w:rsid w:val="00F54DF4"/>
    <w:rsid w:val="00F5532F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463A"/>
    <w:rsid w:val="00F94661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A79"/>
    <w:rsid w:val="00FA2CC4"/>
    <w:rsid w:val="00FA3F7B"/>
    <w:rsid w:val="00FA4313"/>
    <w:rsid w:val="00FA44DB"/>
    <w:rsid w:val="00FA4608"/>
    <w:rsid w:val="00FA5269"/>
    <w:rsid w:val="00FA5648"/>
    <w:rsid w:val="00FA6747"/>
    <w:rsid w:val="00FA6C1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717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24A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0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paragraph" w:styleId="afc">
    <w:name w:val="No Spacing"/>
    <w:uiPriority w:val="1"/>
    <w:qFormat/>
    <w:rsid w:val="00D51A7A"/>
    <w:pPr>
      <w:spacing w:line="240" w:lineRule="auto"/>
      <w:jc w:val="left"/>
    </w:pPr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2016-06-07T14:19:00Z</cp:lastPrinted>
  <dcterms:created xsi:type="dcterms:W3CDTF">2016-06-07T14:21:00Z</dcterms:created>
  <dcterms:modified xsi:type="dcterms:W3CDTF">2016-06-07T14:21:00Z</dcterms:modified>
</cp:coreProperties>
</file>